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9487B2A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071C9">
        <w:rPr>
          <w:rFonts w:ascii="Garamond" w:hAnsi="Garamond"/>
          <w:sz w:val="24"/>
          <w:szCs w:val="24"/>
        </w:rPr>
        <w:t>0</w:t>
      </w:r>
      <w:r w:rsidR="002E0811">
        <w:rPr>
          <w:rFonts w:ascii="Garamond" w:hAnsi="Garamond"/>
          <w:sz w:val="24"/>
          <w:szCs w:val="24"/>
        </w:rPr>
        <w:t>9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18399670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E0811" w:rsidRPr="00A2476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https://zakazky.zcu.cz/contract_display_5953.html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0DAC97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55320">
        <w:rPr>
          <w:rFonts w:ascii="Garamond" w:hAnsi="Garamond" w:cs="Arial"/>
          <w:b/>
          <w:sz w:val="22"/>
          <w:szCs w:val="22"/>
        </w:rPr>
        <w:t>24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6C0A3B">
        <w:rPr>
          <w:rFonts w:ascii="Garamond" w:hAnsi="Garamond" w:cs="Arial"/>
          <w:b/>
          <w:sz w:val="22"/>
          <w:szCs w:val="22"/>
        </w:rPr>
        <w:t>4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2E0811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99334" w14:textId="77777777" w:rsidR="003D45EC" w:rsidRDefault="003D45EC" w:rsidP="00795AAC">
      <w:r>
        <w:separator/>
      </w:r>
    </w:p>
  </w:endnote>
  <w:endnote w:type="continuationSeparator" w:id="0">
    <w:p w14:paraId="32BEF6CB" w14:textId="77777777" w:rsidR="003D45EC" w:rsidRDefault="003D45E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BB6E2" w14:textId="77777777" w:rsidR="003D45EC" w:rsidRDefault="003D45EC" w:rsidP="00795AAC">
      <w:r>
        <w:separator/>
      </w:r>
    </w:p>
  </w:footnote>
  <w:footnote w:type="continuationSeparator" w:id="0">
    <w:p w14:paraId="35EA7673" w14:textId="77777777" w:rsidR="003D45EC" w:rsidRDefault="003D45E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5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ztxdGfqtlR3q10w29WCBj4wh7xlKHzmn1wkxyEr41yI=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0SVowlP3ncsp9jm7wtLW2wDhrQs6f9iLpeUgWZ9kHZI=</DigestValue>
    </Reference>
  </SignedInfo>
  <SignatureValue>De15XkigjXNNuIq/eIIZQwyyqCkHNVnaNH3nW62xFESMn5u24oqFZi+eirTXQ4MeYJA4jtYYOyRu
dsrQAQhg/O+3AcukFyLvcsJYuQe79k+Eaih+xbZCfNO353MqJY5DQQbL24LOM3YHQ5KFQh1XdRG8
5HGyUCybW9HlolFAXkfmUo0ZCXfRf/nFrF3SQ7fI0bafHBx9JB2Ki7iEErBkYCb79Rz2nbZFaYt7
ku5kkPqEIXR0SVqpnNQhpWS0FsBKreKalEdfVLD7wpRGZmP+G7mxSAm5x10mTnn8ZDiT9nyfxDfE
dFr6G+EfDKicAeNLAv0yLJyqElpJWI6N+65gUg==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VH2oWBqyuYNGtq+rQauEPIncy0IhfYk0UPukbQRIg9M=</DigestValue>
      </Reference>
      <Reference URI="/word/document.xml?ContentType=application/vnd.openxmlformats-officedocument.wordprocessingml.document.main+xml">
        <DigestMethod Algorithm="http://www.w3.org/2001/04/xmlenc#sha256"/>
        <DigestValue>BOoplmzQBPhLJnchCkGndEkwxZOnOR3Q5k7HMdW0Ces=</DigestValue>
      </Reference>
      <Reference URI="/word/endnotes.xml?ContentType=application/vnd.openxmlformats-officedocument.wordprocessingml.endnotes+xml">
        <DigestMethod Algorithm="http://www.w3.org/2001/04/xmlenc#sha256"/>
        <DigestValue>Z5F2gAsHNyiXmx2gjYy6ZqK/lJoveKcMwSdNwiwDbkU=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AHt1FCnfEzQfdtOKDIzhDLU9Xum8g7nxga8+bvK2fH4=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omEPgaJafAF+eKbS+ealst1aEfKSolzR4WYukdYS9Yo=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2023-04-13T11:12:16Z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2023-04-13T11:12:16Z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2195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32</cp:revision>
  <cp:lastPrinted>2018-08-08T13:48:00Z</cp:lastPrinted>
  <dcterms:created xsi:type="dcterms:W3CDTF">2022-05-19T08:18:00Z</dcterms:created>
  <dcterms:modified xsi:type="dcterms:W3CDTF">2023-04-13T11:12:00Z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